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17E3" w:rsidRDefault="008A17E3" w:rsidP="008A17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A17E3" w:rsidRDefault="008A17E3" w:rsidP="008A17E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8A17E3" w:rsidRDefault="008A17E3" w:rsidP="008A17E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8A17E3" w:rsidRDefault="008A17E3" w:rsidP="008A17E3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8A17E3" w:rsidRDefault="008A17E3" w:rsidP="008A17E3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mleczarskich </w:t>
      </w:r>
      <w:r w:rsidRPr="009E25A3">
        <w:rPr>
          <w:rFonts w:ascii="Times New Roman" w:hAnsi="Times New Roman"/>
          <w:b/>
          <w:sz w:val="24"/>
          <w:szCs w:val="24"/>
        </w:rPr>
        <w:t>Pakiet II – pozostałe artykuły mleczarskie</w:t>
      </w:r>
      <w:r>
        <w:rPr>
          <w:rFonts w:ascii="Times New Roman" w:hAnsi="Times New Roman"/>
          <w:sz w:val="24"/>
          <w:szCs w:val="24"/>
        </w:rPr>
        <w:t xml:space="preserve"> zwanych w dalszej części umowy towarami lub produktami, których asortyment, ilość i ceny jednostkowe określone są w formularzu asortymentowo -  ilościowo – cenowym, stanowiącym załącznik nr 2 do niniejszej umowy. </w:t>
      </w:r>
    </w:p>
    <w:p w:rsidR="008A17E3" w:rsidRDefault="008A17E3" w:rsidP="008A17E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8A17E3" w:rsidRDefault="008A17E3" w:rsidP="008A17E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8A17E3" w:rsidRDefault="008A17E3" w:rsidP="008A17E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8A17E3" w:rsidRDefault="008A17E3" w:rsidP="008A17E3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8A17E3" w:rsidRDefault="008A17E3" w:rsidP="008A17E3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8A17E3" w:rsidRDefault="008A17E3" w:rsidP="008A17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8A17E3" w:rsidRDefault="008A17E3" w:rsidP="008A17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8A17E3" w:rsidRDefault="008A17E3" w:rsidP="008A17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8A17E3" w:rsidRDefault="008A17E3" w:rsidP="008A17E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8A17E3" w:rsidRDefault="008A17E3" w:rsidP="008A17E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8A17E3" w:rsidRDefault="008A17E3" w:rsidP="008A17E3">
      <w:pPr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8A17E3" w:rsidRPr="000F5C3F" w:rsidRDefault="008A17E3" w:rsidP="008A17E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5C3F">
        <w:rPr>
          <w:rFonts w:ascii="Times New Roman" w:hAnsi="Times New Roman"/>
          <w:sz w:val="24"/>
          <w:szCs w:val="24"/>
        </w:rPr>
        <w:t xml:space="preserve">Dostawa artykułów mleczarskich </w:t>
      </w:r>
      <w:r w:rsidRPr="009E25A3">
        <w:rPr>
          <w:rFonts w:ascii="Times New Roman" w:hAnsi="Times New Roman"/>
          <w:b/>
          <w:sz w:val="24"/>
          <w:szCs w:val="24"/>
        </w:rPr>
        <w:t>(Pakiet II)</w:t>
      </w:r>
      <w:r w:rsidRPr="000F5C3F">
        <w:rPr>
          <w:rFonts w:ascii="Times New Roman" w:hAnsi="Times New Roman"/>
          <w:sz w:val="24"/>
          <w:szCs w:val="24"/>
        </w:rPr>
        <w:t xml:space="preserve"> następować będzie w miarę potrzeb minimum </w:t>
      </w:r>
      <w:r>
        <w:rPr>
          <w:rFonts w:ascii="Times New Roman" w:hAnsi="Times New Roman"/>
          <w:sz w:val="24"/>
          <w:szCs w:val="24"/>
        </w:rPr>
        <w:t>dwa razy</w:t>
      </w:r>
      <w:r w:rsidRPr="000F5C3F">
        <w:rPr>
          <w:rFonts w:ascii="Times New Roman" w:hAnsi="Times New Roman"/>
          <w:sz w:val="24"/>
          <w:szCs w:val="24"/>
        </w:rPr>
        <w:t xml:space="preserve"> w tygodniu na podstawie pisemnego, elektronicznego lub telefonicznego zamówienia przez upoważnione do tego osoby Zamawiającego</w:t>
      </w:r>
      <w:r w:rsidRPr="000F5C3F">
        <w:rPr>
          <w:rFonts w:ascii="Times New Roman" w:hAnsi="Times New Roman"/>
          <w:bCs/>
          <w:sz w:val="24"/>
        </w:rPr>
        <w:t>.</w:t>
      </w:r>
    </w:p>
    <w:p w:rsidR="008A17E3" w:rsidRDefault="008A17E3" w:rsidP="008A17E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 w godzinach od </w:t>
      </w:r>
      <w:r w:rsidRPr="000F5C3F">
        <w:rPr>
          <w:rFonts w:ascii="Times New Roman" w:hAnsi="Times New Roman"/>
          <w:sz w:val="24"/>
          <w:szCs w:val="24"/>
        </w:rPr>
        <w:t>8.00 do 12.00.</w:t>
      </w:r>
    </w:p>
    <w:p w:rsidR="008A17E3" w:rsidRDefault="008A17E3" w:rsidP="008A17E3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F5C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razie potrzeby Zamawiający zastrzega sobie prawo do dostawy  na życzenie, częściej niż zostało to przewidziane w  </w:t>
      </w:r>
      <w:r w:rsidRPr="00345040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4 pkt. 2 niniejszej umowy.</w:t>
      </w:r>
    </w:p>
    <w:p w:rsidR="008A17E3" w:rsidRPr="008219F3" w:rsidRDefault="008A17E3" w:rsidP="008A17E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219F3"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8A17E3" w:rsidRDefault="008A17E3" w:rsidP="008A17E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8A17E3" w:rsidRDefault="008A17E3" w:rsidP="008A17E3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8A17E3" w:rsidRDefault="008A17E3" w:rsidP="008A17E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</w:t>
      </w:r>
      <w:r w:rsidRPr="000F5C3F">
        <w:rPr>
          <w:rFonts w:ascii="Times New Roman" w:hAnsi="Times New Roman"/>
          <w:sz w:val="24"/>
          <w:szCs w:val="24"/>
        </w:rPr>
        <w:t>ciągu 5 godzin</w:t>
      </w:r>
      <w:r w:rsidRPr="00432B36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dokonać dostawy zgodnej z treścią zamówienia. </w:t>
      </w:r>
    </w:p>
    <w:p w:rsidR="008A17E3" w:rsidRDefault="008A17E3" w:rsidP="008A17E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8A17E3" w:rsidRDefault="008A17E3" w:rsidP="008A17E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8A17E3" w:rsidRDefault="008A17E3" w:rsidP="008A17E3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5 godzin od daty otrzymania zgłoszenia. Zamawiający nie odpowiada za starty poniesione przez Wykonawcę z tytułu zwrotu kwestionowanej partii towaru. 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8A17E3" w:rsidRDefault="008A17E3" w:rsidP="008A17E3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8A17E3" w:rsidRDefault="008A17E3" w:rsidP="008A17E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8A17E3" w:rsidRDefault="008A17E3" w:rsidP="008A17E3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8A17E3" w:rsidRDefault="008A17E3" w:rsidP="008A17E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8A17E3" w:rsidRDefault="008A17E3" w:rsidP="008A17E3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8A17E3" w:rsidRDefault="008A17E3" w:rsidP="008A17E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8A17E3" w:rsidRDefault="008A17E3" w:rsidP="008A17E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8A17E3" w:rsidRDefault="008A17E3" w:rsidP="008A17E3">
      <w:pPr>
        <w:pStyle w:val="Akapitzlist"/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8A17E3" w:rsidRDefault="008A17E3" w:rsidP="008A17E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8A17E3" w:rsidRDefault="008A17E3" w:rsidP="008A17E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8A17E3" w:rsidRDefault="008A17E3" w:rsidP="008A17E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>Dz.U.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8A17E3" w:rsidRDefault="008A17E3" w:rsidP="008A17E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8A17E3" w:rsidRDefault="008A17E3" w:rsidP="008A17E3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8A17E3" w:rsidRPr="005C3BBE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Pr="005C3BBE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8A17E3" w:rsidRPr="005C3BBE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7E3" w:rsidRPr="00823C42" w:rsidRDefault="008A17E3" w:rsidP="008A17E3">
      <w:pPr>
        <w:pStyle w:val="Akapitzlist"/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8A17E3" w:rsidRPr="00823C42" w:rsidRDefault="008A17E3" w:rsidP="008A17E3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8A17E3" w:rsidRPr="00823C42" w:rsidRDefault="008A17E3" w:rsidP="008A17E3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8A17E3" w:rsidRPr="00823C42" w:rsidRDefault="008A17E3" w:rsidP="008A17E3">
      <w:pPr>
        <w:numPr>
          <w:ilvl w:val="0"/>
          <w:numId w:val="15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8A17E3" w:rsidRPr="005C3BBE" w:rsidRDefault="008A17E3" w:rsidP="008A17E3">
      <w:pPr>
        <w:pStyle w:val="Tekstpodstawowywcity2"/>
        <w:numPr>
          <w:ilvl w:val="0"/>
          <w:numId w:val="14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8A17E3" w:rsidRDefault="008A17E3" w:rsidP="008A17E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8A17E3" w:rsidRDefault="008A17E3" w:rsidP="008A17E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8A17E3" w:rsidRDefault="008A17E3" w:rsidP="008A17E3">
      <w:pPr>
        <w:numPr>
          <w:ilvl w:val="0"/>
          <w:numId w:val="9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8A17E3" w:rsidRDefault="008A17E3" w:rsidP="008A17E3">
      <w:pPr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8A17E3" w:rsidRDefault="008A17E3" w:rsidP="008A17E3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8A17E3" w:rsidRDefault="008A17E3" w:rsidP="008A17E3">
      <w:pPr>
        <w:numPr>
          <w:ilvl w:val="0"/>
          <w:numId w:val="11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8A17E3" w:rsidRDefault="008A17E3" w:rsidP="008A17E3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8A17E3" w:rsidRDefault="008A17E3" w:rsidP="008A17E3">
      <w:pPr>
        <w:numPr>
          <w:ilvl w:val="0"/>
          <w:numId w:val="10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8A17E3" w:rsidRDefault="008A17E3" w:rsidP="008A17E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8A17E3" w:rsidRDefault="008A17E3" w:rsidP="008A17E3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8A17E3" w:rsidRDefault="008A17E3" w:rsidP="008A17E3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8A17E3" w:rsidRDefault="008A17E3" w:rsidP="008A17E3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8A17E3" w:rsidRDefault="008A17E3" w:rsidP="008A17E3">
      <w:pPr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8A17E3" w:rsidRDefault="008A17E3" w:rsidP="008A17E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8A17E3" w:rsidRDefault="008A17E3" w:rsidP="008A17E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8A17E3" w:rsidRDefault="008A17E3" w:rsidP="008A17E3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7E3" w:rsidRDefault="008A17E3" w:rsidP="008A1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8A17E3" w:rsidRDefault="008A17E3" w:rsidP="008A17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7E3" w:rsidRDefault="008A17E3" w:rsidP="008A17E3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8A17E3" w:rsidRDefault="008A17E3" w:rsidP="008A17E3"/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763962001">
    <w:abstractNumId w:val="0"/>
  </w:num>
  <w:num w:numId="2" w16cid:durableId="119151431">
    <w:abstractNumId w:val="11"/>
    <w:lvlOverride w:ilvl="0">
      <w:startOverride w:val="1"/>
    </w:lvlOverride>
  </w:num>
  <w:num w:numId="3" w16cid:durableId="334766324">
    <w:abstractNumId w:val="9"/>
    <w:lvlOverride w:ilvl="0">
      <w:startOverride w:val="1"/>
    </w:lvlOverride>
  </w:num>
  <w:num w:numId="4" w16cid:durableId="485557537">
    <w:abstractNumId w:val="0"/>
    <w:lvlOverride w:ilvl="0">
      <w:startOverride w:val="1"/>
    </w:lvlOverride>
  </w:num>
  <w:num w:numId="5" w16cid:durableId="349255670">
    <w:abstractNumId w:val="7"/>
    <w:lvlOverride w:ilvl="0">
      <w:startOverride w:val="1"/>
    </w:lvlOverride>
  </w:num>
  <w:num w:numId="6" w16cid:durableId="806624147">
    <w:abstractNumId w:val="2"/>
    <w:lvlOverride w:ilvl="0">
      <w:startOverride w:val="1"/>
    </w:lvlOverride>
  </w:num>
  <w:num w:numId="7" w16cid:durableId="1452243040">
    <w:abstractNumId w:val="5"/>
    <w:lvlOverride w:ilvl="0">
      <w:startOverride w:val="1"/>
    </w:lvlOverride>
  </w:num>
  <w:num w:numId="8" w16cid:durableId="1408576145">
    <w:abstractNumId w:val="10"/>
    <w:lvlOverride w:ilvl="0">
      <w:startOverride w:val="1"/>
    </w:lvlOverride>
  </w:num>
  <w:num w:numId="9" w16cid:durableId="318076653">
    <w:abstractNumId w:val="1"/>
    <w:lvlOverride w:ilvl="0">
      <w:startOverride w:val="1"/>
    </w:lvlOverride>
  </w:num>
  <w:num w:numId="10" w16cid:durableId="2015258782">
    <w:abstractNumId w:val="4"/>
    <w:lvlOverride w:ilvl="0">
      <w:startOverride w:val="1"/>
    </w:lvlOverride>
  </w:num>
  <w:num w:numId="11" w16cid:durableId="128674552">
    <w:abstractNumId w:val="3"/>
    <w:lvlOverride w:ilvl="0">
      <w:startOverride w:val="1"/>
    </w:lvlOverride>
  </w:num>
  <w:num w:numId="12" w16cid:durableId="1869289613">
    <w:abstractNumId w:val="6"/>
    <w:lvlOverride w:ilvl="0">
      <w:startOverride w:val="1"/>
    </w:lvlOverride>
  </w:num>
  <w:num w:numId="13" w16cid:durableId="695158337">
    <w:abstractNumId w:val="8"/>
    <w:lvlOverride w:ilvl="0">
      <w:startOverride w:val="1"/>
    </w:lvlOverride>
  </w:num>
  <w:num w:numId="14" w16cid:durableId="114912927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0660286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7E3"/>
    <w:rsid w:val="0038456A"/>
    <w:rsid w:val="00620B3C"/>
    <w:rsid w:val="008A17E3"/>
    <w:rsid w:val="00967CF2"/>
    <w:rsid w:val="00A83FD3"/>
    <w:rsid w:val="00A8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9207C"/>
  <w15:chartTrackingRefBased/>
  <w15:docId w15:val="{48B9DD08-FAE5-49D0-A06B-A5EAB2A06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17E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17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17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17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17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17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17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17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17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17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17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17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17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17E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17E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17E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17E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17E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17E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17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17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17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17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17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17E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17E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17E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17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17E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17E3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8A17E3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17E3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8A17E3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A17E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A17E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1624</Words>
  <Characters>9750</Characters>
  <Application>Microsoft Office Word</Application>
  <DocSecurity>0</DocSecurity>
  <Lines>81</Lines>
  <Paragraphs>22</Paragraphs>
  <ScaleCrop>false</ScaleCrop>
  <Company/>
  <LinksUpToDate>false</LinksUpToDate>
  <CharactersWithSpaces>11352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2025-05-08T07:33:00Z</dcterms:created>
  <dcterms:modified xsi:type="dcterms:W3CDTF">2025-05-08T07:37:00Z</dcterms:modified>
</cp:coreProperties>
</file>